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3BFBC95B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Neuveřejnění oznámení o zahájení zadávacího </w:t>
            </w:r>
            <w:r w:rsidR="002436BF" w:rsidRPr="00BE60A9">
              <w:rPr>
                <w:rFonts w:ascii="Calibri" w:hAnsi="Calibri" w:cs="Calibri"/>
                <w:lang w:eastAsia="ar-SA"/>
              </w:rPr>
              <w:t>řízení,</w:t>
            </w:r>
            <w:r w:rsidRPr="00BE60A9">
              <w:rPr>
                <w:rFonts w:ascii="Calibri" w:hAnsi="Calibri" w:cs="Calibri"/>
                <w:lang w:eastAsia="ar-SA"/>
              </w:rPr>
              <w:t xml:space="preserve">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51CB4E93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50–80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2A43B5D5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10–100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52339420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80–90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Zadání dodatečných zakázek na služby/dodávky (pokud toto zadání představuje podstatnou změnu původních podmínek zakázky) bez soutěže, a </w:t>
            </w:r>
            <w:proofErr w:type="gramStart"/>
            <w:r w:rsidRPr="00BE60A9">
              <w:rPr>
                <w:rFonts w:ascii="Calibri" w:hAnsi="Calibri" w:cs="Calibri"/>
                <w:lang w:eastAsia="ar-SA"/>
              </w:rPr>
              <w:t>to</w:t>
            </w:r>
            <w:proofErr w:type="gramEnd"/>
            <w:r w:rsidRPr="00BE60A9">
              <w:rPr>
                <w:rFonts w:ascii="Calibri" w:hAnsi="Calibri" w:cs="Calibri"/>
                <w:lang w:eastAsia="ar-SA"/>
              </w:rPr>
              <w:t xml:space="preserve">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197E2645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0–60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61381A16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0–50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BE076E2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60–100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48D6CBB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0–50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109FFF16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60–100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3C0CB9E4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80–90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04460AC0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0–40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26A1DB93" w:rsidR="00F72AEC" w:rsidRPr="00BE60A9" w:rsidRDefault="002436BF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60–90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580C4452" w:rsidR="00F72AEC" w:rsidRPr="00BE60A9" w:rsidRDefault="002436BF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40–90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1DCEE4D0" w:rsidR="00F72AEC" w:rsidRPr="00BE60A9" w:rsidRDefault="002436BF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0–30</w:t>
            </w:r>
            <w:r w:rsidR="00F72AEC" w:rsidRPr="00BE60A9">
              <w:rPr>
                <w:rFonts w:ascii="Calibri" w:hAnsi="Calibri" w:cs="Calibri"/>
                <w:b/>
              </w:rPr>
              <w:t>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4194F902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30–100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234E5BDE" w:rsidR="00F72AEC" w:rsidRPr="00BE60A9" w:rsidRDefault="002436BF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0–20</w:t>
            </w:r>
            <w:r w:rsidR="00F72AEC" w:rsidRPr="00BE60A9">
              <w:rPr>
                <w:rFonts w:ascii="Calibri" w:hAnsi="Calibri" w:cs="Calibri"/>
                <w:b/>
              </w:rPr>
              <w:t xml:space="preserve"> %</w:t>
            </w:r>
            <w:r w:rsidR="00F72AEC"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46858" w14:textId="457D531F" w:rsidR="00AE5FBA" w:rsidRDefault="00AE5FBA" w:rsidP="00AE5FBA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A4B96" w14:textId="77777777"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14:paraId="6E227C7A" w14:textId="1F2F0CB2" w:rsidR="001C11AD" w:rsidRPr="001F5A31" w:rsidRDefault="001C11AD" w:rsidP="008F60E4">
    <w:pPr>
      <w:rPr>
        <w:rFonts w:cstheme="minorHAnsi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 w:rsidRPr="00A7449D">
      <w:rPr>
        <w:rFonts w:ascii="Calibri" w:hAnsi="Calibri"/>
        <w:iCs/>
        <w:color w:val="222222"/>
      </w:rPr>
      <w:t>MSMT-</w:t>
    </w:r>
    <w:r w:rsidR="00FF4859">
      <w:rPr>
        <w:rFonts w:ascii="Calibri" w:hAnsi="Calibri"/>
        <w:iCs/>
        <w:color w:val="222222"/>
      </w:rPr>
      <w:tab/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8F460C">
      <w:rPr>
        <w:rFonts w:cstheme="minorHAnsi"/>
      </w:rPr>
      <w:t>E</w:t>
    </w:r>
    <w:r w:rsidR="00444DBB">
      <w:rPr>
        <w:rFonts w:cstheme="minorHAnsi"/>
      </w:rPr>
      <w:t>252xxx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436BF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04C8E"/>
    <w:rsid w:val="00444DBB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9E2A22"/>
    <w:rsid w:val="00A46EB3"/>
    <w:rsid w:val="00A54F39"/>
    <w:rsid w:val="00A7449D"/>
    <w:rsid w:val="00A90E01"/>
    <w:rsid w:val="00AC5143"/>
    <w:rsid w:val="00AD28A4"/>
    <w:rsid w:val="00AE5FBA"/>
    <w:rsid w:val="00B2106D"/>
    <w:rsid w:val="00B63AC7"/>
    <w:rsid w:val="00BB36E4"/>
    <w:rsid w:val="00BC5038"/>
    <w:rsid w:val="00C72CD5"/>
    <w:rsid w:val="00D76BC6"/>
    <w:rsid w:val="00E06C17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Slováková Eva</cp:lastModifiedBy>
  <cp:revision>5</cp:revision>
  <cp:lastPrinted>2019-01-24T06:14:00Z</cp:lastPrinted>
  <dcterms:created xsi:type="dcterms:W3CDTF">2023-09-12T12:46:00Z</dcterms:created>
  <dcterms:modified xsi:type="dcterms:W3CDTF">2025-05-14T09:04:00Z</dcterms:modified>
</cp:coreProperties>
</file>